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9CE90EB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BB023C">
        <w:rPr>
          <w:rFonts w:ascii="Garamond" w:hAnsi="Garamond"/>
          <w:sz w:val="24"/>
          <w:szCs w:val="24"/>
        </w:rPr>
        <w:t>20</w:t>
      </w:r>
      <w:r w:rsidRPr="00807007">
        <w:rPr>
          <w:rFonts w:ascii="Garamond" w:hAnsi="Garamond"/>
          <w:sz w:val="24"/>
          <w:szCs w:val="24"/>
        </w:rPr>
        <w:t>-2021</w:t>
      </w:r>
    </w:p>
    <w:p w14:paraId="2B5F5335" w14:textId="63872464" w:rsidR="003C1FD6" w:rsidRPr="00F54D1D" w:rsidRDefault="00EB6175" w:rsidP="00BB023C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B023C" w:rsidRPr="00765B6C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https://zakazky.zcu.cz/contract_display_4648.html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  <w:bookmarkStart w:id="1" w:name="_GoBack"/>
      <w:bookmarkEnd w:id="1"/>
    </w:p>
    <w:p w14:paraId="6B26D401" w14:textId="307256B7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051266">
        <w:rPr>
          <w:rFonts w:ascii="Garamond" w:hAnsi="Garamond" w:cs="Arial"/>
          <w:b/>
          <w:sz w:val="22"/>
          <w:szCs w:val="22"/>
        </w:rPr>
        <w:t>0</w:t>
      </w:r>
      <w:r w:rsidR="00480043">
        <w:rPr>
          <w:rFonts w:ascii="Garamond" w:hAnsi="Garamond" w:cs="Arial"/>
          <w:b/>
          <w:sz w:val="22"/>
          <w:szCs w:val="22"/>
        </w:rPr>
        <w:t>7.0</w:t>
      </w:r>
      <w:r w:rsidR="00BB023C">
        <w:rPr>
          <w:rFonts w:ascii="Garamond" w:hAnsi="Garamond" w:cs="Arial"/>
          <w:b/>
          <w:sz w:val="22"/>
          <w:szCs w:val="22"/>
        </w:rPr>
        <w:t>7</w:t>
      </w:r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023C">
        <w:rPr>
          <w:rFonts w:ascii="Garamond" w:hAnsi="Garamond" w:cs="Arial"/>
          <w:b/>
          <w:sz w:val="22"/>
          <w:szCs w:val="22"/>
        </w:rPr>
        <w:t>09</w:t>
      </w:r>
      <w:r w:rsidR="006C4DD5" w:rsidRPr="0059057F">
        <w:rPr>
          <w:rFonts w:ascii="Garamond" w:hAnsi="Garamond" w:cs="Arial"/>
          <w:b/>
          <w:sz w:val="22"/>
          <w:szCs w:val="22"/>
        </w:rPr>
        <w:t>:</w:t>
      </w:r>
      <w:r w:rsidR="00BB023C">
        <w:rPr>
          <w:rFonts w:ascii="Garamond" w:hAnsi="Garamond" w:cs="Arial"/>
          <w:b/>
          <w:sz w:val="22"/>
          <w:szCs w:val="22"/>
        </w:rPr>
        <w:t>00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1C00E01D" w14:textId="69F63EA4" w:rsidR="00BC5195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</w:p>
    <w:p w14:paraId="4EA73426" w14:textId="60ABFF2F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má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</w:t>
      </w:r>
      <w:r w:rsidRPr="008C5827">
        <w:rPr>
          <w:rFonts w:ascii="Garamond" w:hAnsi="Garamond" w:cs="Arial"/>
          <w:sz w:val="22"/>
          <w:szCs w:val="22"/>
        </w:rPr>
        <w:lastRenderedPageBreak/>
        <w:t xml:space="preserve">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C16866" w14:textId="77777777" w:rsidR="003823D4" w:rsidRDefault="003823D4" w:rsidP="00795AAC">
      <w:r>
        <w:separator/>
      </w:r>
    </w:p>
  </w:endnote>
  <w:endnote w:type="continuationSeparator" w:id="0">
    <w:p w14:paraId="7D46D727" w14:textId="77777777" w:rsidR="003823D4" w:rsidRDefault="003823D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CC6372" w14:textId="77777777" w:rsidR="003823D4" w:rsidRDefault="003823D4" w:rsidP="00795AAC">
      <w:r>
        <w:separator/>
      </w:r>
    </w:p>
  </w:footnote>
  <w:footnote w:type="continuationSeparator" w:id="0">
    <w:p w14:paraId="086E83E2" w14:textId="77777777" w:rsidR="003823D4" w:rsidRDefault="003823D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305BB0"/>
    <w:rsid w:val="003063D6"/>
    <w:rsid w:val="0031024E"/>
    <w:rsid w:val="00310EF6"/>
    <w:rsid w:val="00311988"/>
    <w:rsid w:val="00324905"/>
    <w:rsid w:val="00331F6E"/>
    <w:rsid w:val="00342F71"/>
    <w:rsid w:val="00356341"/>
    <w:rsid w:val="00357688"/>
    <w:rsid w:val="00371D6B"/>
    <w:rsid w:val="00380881"/>
    <w:rsid w:val="003823D4"/>
    <w:rsid w:val="00396BED"/>
    <w:rsid w:val="0039702A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2B2"/>
    <w:rsid w:val="00406F62"/>
    <w:rsid w:val="00414953"/>
    <w:rsid w:val="00425FD2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9057F"/>
    <w:rsid w:val="00592FF9"/>
    <w:rsid w:val="005A575C"/>
    <w:rsid w:val="005B1A9C"/>
    <w:rsid w:val="005C01F9"/>
    <w:rsid w:val="005D7F53"/>
    <w:rsid w:val="005E1AA8"/>
    <w:rsid w:val="005E599C"/>
    <w:rsid w:val="005F66FA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5FBF"/>
    <w:rsid w:val="00757EB6"/>
    <w:rsid w:val="00763198"/>
    <w:rsid w:val="00763602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24BDB"/>
    <w:rsid w:val="00A27907"/>
    <w:rsid w:val="00A30E5C"/>
    <w:rsid w:val="00A436C9"/>
    <w:rsid w:val="00A467E8"/>
    <w:rsid w:val="00A51190"/>
    <w:rsid w:val="00A6168F"/>
    <w:rsid w:val="00A66D1E"/>
    <w:rsid w:val="00A77624"/>
    <w:rsid w:val="00A82F84"/>
    <w:rsid w:val="00A90797"/>
    <w:rsid w:val="00A94FD1"/>
    <w:rsid w:val="00AA3B62"/>
    <w:rsid w:val="00AA7C29"/>
    <w:rsid w:val="00AA7E60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023C"/>
    <w:rsid w:val="00BB33E6"/>
    <w:rsid w:val="00BB6C3E"/>
    <w:rsid w:val="00BB6C44"/>
    <w:rsid w:val="00BC094B"/>
    <w:rsid w:val="00BC3B9F"/>
    <w:rsid w:val="00BC4C17"/>
    <w:rsid w:val="00BC5195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77D"/>
    <w:rsid w:val="00D33A74"/>
    <w:rsid w:val="00D452F8"/>
    <w:rsid w:val="00D47794"/>
    <w:rsid w:val="00D555A3"/>
    <w:rsid w:val="00D57265"/>
    <w:rsid w:val="00D602A9"/>
    <w:rsid w:val="00D63431"/>
    <w:rsid w:val="00D64A33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3430F"/>
    <w:rsid w:val="00E454BE"/>
    <w:rsid w:val="00E46B11"/>
    <w:rsid w:val="00E479D0"/>
    <w:rsid w:val="00E52467"/>
    <w:rsid w:val="00E53764"/>
    <w:rsid w:val="00E57361"/>
    <w:rsid w:val="00E57EA9"/>
    <w:rsid w:val="00E61FAE"/>
    <w:rsid w:val="00E66C11"/>
    <w:rsid w:val="00E71AE1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48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J7u5P8k/Rydm/7QNHcm0rTraWbRtmyvk12Rsb68+XlE=</DigestValue>
    </Reference>
    <Reference Type="http://www.w3.org/2000/09/xmldsig#Object" URI="#idOfficeObject">
      <DigestMethod Algorithm="http://www.w3.org/2001/04/xmlenc#sha256"/>
      <DigestValue>azyOh4sL0cUVQEUc1uBpOgbWRJvXCgn0gNSzXJWnt/c=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1/r3D6q0pmLCyTL+tY056DABZ6toYHaMDwv+DGbmUE4=</DigestValue>
    </Reference>
  </SignedInfo>
  <SignatureValue>22Xf3Ei8Y4QYbmI1Nee1VkSzXw+XnpGCrZClwGvMFaWuuGnCUIlxS9fCL/QVM+cGqWI9eskWQMrl
v7uCu/YeiEd8IAdEuC8IJCOt8uq6mEmFyh7BNTo/Y/y5WjKRAw9Sx+f0rprzvLWmgmQp/ttsxY/a
avlrrwIotcEU4lQbD67LqDLpcNJK5sCuzZLxPFkrztqsOI29+Srrk+B0KbWTlKoQpoOCuzCkcB63
O7TQs6QzUXhT61OOKE3ViQtmSdhMa1Q7+ujU5YyZQXoLIzS+Wcl7GFYmOaggRTsVW1BWl4BzJqQO
gz5QeAfctc26wD2dlIgl8ENX4nrpKfM86xPbwg==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oYqVpkpFA91FAqxm5W6XNcNyLhAZlcBsiYNNCWdAx2M=</DigestValue>
      </Reference>
      <Reference URI="/word/document.xml?ContentType=application/vnd.openxmlformats-officedocument.wordprocessingml.document.main+xml">
        <DigestMethod Algorithm="http://www.w3.org/2001/04/xmlenc#sha256"/>
        <DigestValue>mibb5iZuIgkk6wx/4SZO15DZlmUWS+RxeJlL6/wmgSQ=</DigestValue>
      </Reference>
      <Reference URI="/word/endnotes.xml?ContentType=application/vnd.openxmlformats-officedocument.wordprocessingml.endnotes+xml">
        <DigestMethod Algorithm="http://www.w3.org/2001/04/xmlenc#sha256"/>
        <DigestValue>r43kJadoxnDJ0fo+W/oHqTM0rObNtAtkSrjuOKrLC6M=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8Q1EIBpwj+THDnlgunW4+bxSjLz16BdBVLqkpLPj7c8=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enCCTPsHtjPYOq7AzIZSa7ip25cNtkl09SAA3nzbP1s=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2021-06-22T09:04:14Z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16.0.10375/14</OfficeVersion>
          <ApplicationVersion>16.0.10375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2021-06-22T09:04:14Z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5039B9-E918-413F-8518-51E6B397B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2065</Words>
  <Characters>12187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4</cp:revision>
  <cp:lastPrinted>2018-08-08T13:48:00Z</cp:lastPrinted>
  <dcterms:created xsi:type="dcterms:W3CDTF">2021-05-26T09:56:00Z</dcterms:created>
  <dcterms:modified xsi:type="dcterms:W3CDTF">2021-06-22T09:04:00Z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